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7EB" w:rsidRPr="00E077EB" w:rsidRDefault="00E077EB" w:rsidP="00E077EB">
      <w:pPr>
        <w:suppressAutoHyphens w:val="0"/>
        <w:jc w:val="right"/>
        <w:rPr>
          <w:rFonts w:eastAsia="Times New Roman"/>
          <w:lang w:eastAsia="ru-RU"/>
        </w:rPr>
      </w:pPr>
      <w:r w:rsidRPr="00E077EB">
        <w:rPr>
          <w:rFonts w:eastAsia="Times New Roman"/>
          <w:lang w:eastAsia="ru-RU"/>
        </w:rPr>
        <w:t xml:space="preserve">СОГЛАСОВАНО    </w:t>
      </w:r>
      <w:r>
        <w:rPr>
          <w:rFonts w:eastAsia="Times New Roman"/>
          <w:lang w:eastAsia="ru-RU"/>
        </w:rPr>
        <w:t xml:space="preserve">      </w:t>
      </w:r>
      <w:r w:rsidRPr="00E077EB">
        <w:rPr>
          <w:rFonts w:eastAsia="Times New Roman"/>
          <w:lang w:eastAsia="ru-RU"/>
        </w:rPr>
        <w:t xml:space="preserve">                                                             УТВЕРЖДАЮ</w:t>
      </w:r>
    </w:p>
    <w:p w:rsidR="00E077EB" w:rsidRPr="00E077EB" w:rsidRDefault="00E077EB" w:rsidP="00E077EB">
      <w:pPr>
        <w:suppressAutoHyphens w:val="0"/>
        <w:jc w:val="right"/>
        <w:rPr>
          <w:rFonts w:eastAsia="Times New Roman"/>
          <w:lang w:eastAsia="ru-RU"/>
        </w:rPr>
      </w:pPr>
      <w:r w:rsidRPr="00E077EB">
        <w:rPr>
          <w:rFonts w:eastAsia="Times New Roman"/>
          <w:lang w:eastAsia="ru-RU"/>
        </w:rPr>
        <w:t xml:space="preserve">Заведующий сектором воспитания   </w:t>
      </w:r>
      <w:r>
        <w:rPr>
          <w:rFonts w:eastAsia="Times New Roman"/>
          <w:lang w:eastAsia="ru-RU"/>
        </w:rPr>
        <w:t xml:space="preserve">                           </w:t>
      </w:r>
      <w:r w:rsidRPr="00E077EB">
        <w:rPr>
          <w:rFonts w:eastAsia="Times New Roman"/>
          <w:lang w:eastAsia="ru-RU"/>
        </w:rPr>
        <w:t xml:space="preserve">                                  Директор МАУДО</w:t>
      </w:r>
    </w:p>
    <w:p w:rsidR="00E077EB" w:rsidRPr="00E077EB" w:rsidRDefault="00E077EB" w:rsidP="00E077EB">
      <w:pPr>
        <w:suppressAutoHyphens w:val="0"/>
        <w:jc w:val="right"/>
        <w:rPr>
          <w:rFonts w:eastAsia="Times New Roman"/>
          <w:lang w:eastAsia="ru-RU"/>
        </w:rPr>
      </w:pPr>
      <w:r w:rsidRPr="00E077EB">
        <w:rPr>
          <w:rFonts w:eastAsia="Times New Roman"/>
          <w:lang w:eastAsia="ru-RU"/>
        </w:rPr>
        <w:t>и дополнительного образования                                         «Дом детского творчества № 15»</w:t>
      </w:r>
    </w:p>
    <w:p w:rsidR="00E077EB" w:rsidRPr="00E077EB" w:rsidRDefault="00E077EB" w:rsidP="00E077EB">
      <w:pPr>
        <w:suppressAutoHyphens w:val="0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_______________Бр</w:t>
      </w:r>
      <w:r w:rsidR="00116E83">
        <w:rPr>
          <w:rFonts w:eastAsia="Times New Roman"/>
          <w:lang w:eastAsia="ru-RU"/>
        </w:rPr>
        <w:t>о</w:t>
      </w:r>
      <w:bookmarkStart w:id="0" w:name="_GoBack"/>
      <w:bookmarkEnd w:id="0"/>
      <w:r w:rsidRPr="00E077EB">
        <w:rPr>
          <w:rFonts w:eastAsia="Times New Roman"/>
          <w:lang w:eastAsia="ru-RU"/>
        </w:rPr>
        <w:t>салина Т.Г.                                         ________________Грачева С.Н.</w:t>
      </w:r>
    </w:p>
    <w:p w:rsidR="00E077EB" w:rsidRPr="00E077EB" w:rsidRDefault="00C94656" w:rsidP="00C94656">
      <w:pPr>
        <w:suppressAutoHyphens w:val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«___»______________201</w:t>
      </w:r>
      <w:r w:rsidR="00C00A6C">
        <w:rPr>
          <w:rFonts w:eastAsia="Times New Roman"/>
          <w:lang w:eastAsia="ru-RU"/>
        </w:rPr>
        <w:t>9</w:t>
      </w:r>
      <w:r w:rsidR="00E077EB" w:rsidRPr="00E077EB">
        <w:rPr>
          <w:rFonts w:eastAsia="Times New Roman"/>
          <w:lang w:eastAsia="ru-RU"/>
        </w:rPr>
        <w:t xml:space="preserve">г.                                    </w:t>
      </w:r>
      <w:r>
        <w:rPr>
          <w:rFonts w:eastAsia="Times New Roman"/>
          <w:lang w:eastAsia="ru-RU"/>
        </w:rPr>
        <w:t xml:space="preserve">     </w:t>
      </w:r>
      <w:r>
        <w:rPr>
          <w:rFonts w:eastAsia="Times New Roman"/>
          <w:lang w:eastAsia="ru-RU"/>
        </w:rPr>
        <w:tab/>
        <w:t>«___»_______________201</w:t>
      </w:r>
      <w:r w:rsidR="00C00A6C">
        <w:rPr>
          <w:rFonts w:eastAsia="Times New Roman"/>
          <w:lang w:eastAsia="ru-RU"/>
        </w:rPr>
        <w:t>9</w:t>
      </w:r>
      <w:r w:rsidR="00E077EB" w:rsidRPr="00E077EB">
        <w:rPr>
          <w:rFonts w:eastAsia="Times New Roman"/>
          <w:lang w:eastAsia="ru-RU"/>
        </w:rPr>
        <w:t>г.</w:t>
      </w:r>
    </w:p>
    <w:p w:rsidR="003A2DAD" w:rsidRPr="003A2DAD" w:rsidRDefault="003A2DAD" w:rsidP="003A2DAD">
      <w:pPr>
        <w:suppressAutoHyphens w:val="0"/>
        <w:jc w:val="center"/>
        <w:rPr>
          <w:rFonts w:eastAsiaTheme="minorHAnsi"/>
          <w:b/>
          <w:sz w:val="28"/>
          <w:szCs w:val="22"/>
          <w:lang w:eastAsia="en-US"/>
        </w:rPr>
      </w:pPr>
    </w:p>
    <w:p w:rsidR="00B571EE" w:rsidRDefault="00B571EE" w:rsidP="00B571EE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B571EE" w:rsidRPr="00292794" w:rsidRDefault="00B571EE" w:rsidP="00E765E3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</w:rPr>
      </w:pPr>
    </w:p>
    <w:p w:rsidR="00B571EE" w:rsidRPr="00E765E3" w:rsidRDefault="00B571EE" w:rsidP="008113A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E765E3">
        <w:rPr>
          <w:rFonts w:ascii="Times New Roman" w:hAnsi="Times New Roman" w:cs="Times New Roman"/>
          <w:b/>
          <w:sz w:val="28"/>
        </w:rPr>
        <w:t>ПОЛОЖЕНИЕ</w:t>
      </w:r>
    </w:p>
    <w:p w:rsidR="00B571EE" w:rsidRPr="00E765E3" w:rsidRDefault="00B571EE" w:rsidP="008113A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E765E3">
        <w:rPr>
          <w:rFonts w:ascii="Times New Roman" w:hAnsi="Times New Roman" w:cs="Times New Roman"/>
          <w:b/>
          <w:sz w:val="28"/>
        </w:rPr>
        <w:t>о городско</w:t>
      </w:r>
      <w:r w:rsidR="00FD4CD2">
        <w:rPr>
          <w:rFonts w:ascii="Times New Roman" w:hAnsi="Times New Roman" w:cs="Times New Roman"/>
          <w:b/>
          <w:sz w:val="28"/>
        </w:rPr>
        <w:t>й</w:t>
      </w:r>
      <w:r w:rsidRPr="00E765E3">
        <w:rPr>
          <w:rFonts w:ascii="Times New Roman" w:hAnsi="Times New Roman" w:cs="Times New Roman"/>
          <w:b/>
          <w:sz w:val="28"/>
        </w:rPr>
        <w:t xml:space="preserve"> </w:t>
      </w:r>
      <w:r w:rsidR="00FD4CD2">
        <w:rPr>
          <w:rFonts w:ascii="Times New Roman" w:hAnsi="Times New Roman" w:cs="Times New Roman"/>
          <w:b/>
          <w:sz w:val="28"/>
        </w:rPr>
        <w:t>акции</w:t>
      </w:r>
      <w:r w:rsidR="00E077EB" w:rsidRPr="00E765E3">
        <w:rPr>
          <w:rFonts w:ascii="Times New Roman" w:hAnsi="Times New Roman" w:cs="Times New Roman"/>
          <w:b/>
          <w:sz w:val="28"/>
        </w:rPr>
        <w:t xml:space="preserve"> </w:t>
      </w:r>
      <w:r w:rsidR="00FD4CD2" w:rsidRPr="00921428">
        <w:rPr>
          <w:rFonts w:ascii="Times New Roman" w:hAnsi="Times New Roman" w:cs="Times New Roman"/>
          <w:b/>
          <w:bCs/>
          <w:sz w:val="28"/>
          <w:szCs w:val="28"/>
        </w:rPr>
        <w:t>по профилактике детского дорожно-транспортного травматизма</w:t>
      </w:r>
      <w:r w:rsidR="00FD4CD2">
        <w:rPr>
          <w:rFonts w:ascii="Times New Roman" w:hAnsi="Times New Roman" w:cs="Times New Roman"/>
          <w:b/>
          <w:bCs/>
          <w:sz w:val="28"/>
          <w:szCs w:val="28"/>
        </w:rPr>
        <w:t xml:space="preserve"> «Засветись» </w:t>
      </w:r>
    </w:p>
    <w:p w:rsidR="00E765E3" w:rsidRDefault="00E765E3" w:rsidP="008113AD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E765E3" w:rsidRDefault="00E765E3" w:rsidP="008113AD">
      <w:pPr>
        <w:spacing w:line="360" w:lineRule="auto"/>
        <w:jc w:val="both"/>
        <w:rPr>
          <w:b/>
          <w:sz w:val="28"/>
          <w:szCs w:val="28"/>
        </w:rPr>
      </w:pPr>
      <w:r w:rsidRPr="00891AB8">
        <w:rPr>
          <w:b/>
          <w:sz w:val="28"/>
          <w:szCs w:val="28"/>
        </w:rPr>
        <w:t>Общие положения:</w:t>
      </w:r>
      <w:r>
        <w:rPr>
          <w:b/>
          <w:sz w:val="28"/>
          <w:szCs w:val="28"/>
        </w:rPr>
        <w:t xml:space="preserve"> </w:t>
      </w:r>
    </w:p>
    <w:p w:rsidR="00E765E3" w:rsidRDefault="00E765E3" w:rsidP="008113A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Городск</w:t>
      </w:r>
      <w:r w:rsidR="00FD4CD2">
        <w:rPr>
          <w:rFonts w:ascii="Times New Roman" w:hAnsi="Times New Roman" w:cs="Times New Roman"/>
          <w:sz w:val="28"/>
        </w:rPr>
        <w:t>ая</w:t>
      </w:r>
      <w:r>
        <w:rPr>
          <w:rFonts w:ascii="Times New Roman" w:hAnsi="Times New Roman" w:cs="Times New Roman"/>
          <w:sz w:val="28"/>
        </w:rPr>
        <w:t xml:space="preserve"> </w:t>
      </w:r>
      <w:r w:rsidR="00FD4CD2">
        <w:rPr>
          <w:rFonts w:ascii="Times New Roman" w:hAnsi="Times New Roman" w:cs="Times New Roman"/>
          <w:sz w:val="28"/>
        </w:rPr>
        <w:t>акция</w:t>
      </w:r>
      <w:r>
        <w:rPr>
          <w:rFonts w:ascii="Times New Roman" w:hAnsi="Times New Roman" w:cs="Times New Roman"/>
          <w:sz w:val="28"/>
        </w:rPr>
        <w:t xml:space="preserve"> </w:t>
      </w:r>
      <w:r w:rsidR="00FD4CD2" w:rsidRPr="00FD4CD2">
        <w:rPr>
          <w:rFonts w:ascii="Times New Roman" w:hAnsi="Times New Roman" w:cs="Times New Roman"/>
          <w:bCs/>
          <w:sz w:val="28"/>
          <w:szCs w:val="28"/>
        </w:rPr>
        <w:t>по профилактике детского дорожно-транспортного травматизма</w:t>
      </w:r>
      <w:r w:rsidRPr="00FD4CD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(далее – </w:t>
      </w:r>
      <w:r w:rsidR="00FD4CD2">
        <w:rPr>
          <w:rFonts w:ascii="Times New Roman" w:hAnsi="Times New Roman" w:cs="Times New Roman"/>
          <w:sz w:val="28"/>
        </w:rPr>
        <w:t>акция</w:t>
      </w:r>
      <w:r>
        <w:rPr>
          <w:rFonts w:ascii="Times New Roman" w:hAnsi="Times New Roman" w:cs="Times New Roman"/>
          <w:sz w:val="28"/>
        </w:rPr>
        <w:t>) проводится Городским Советом Учащихся при поддержке Управления образования и по делам молодежи Исполнительного комитета города Набережные Челны.</w:t>
      </w:r>
    </w:p>
    <w:p w:rsidR="00E765E3" w:rsidRPr="00E765E3" w:rsidRDefault="00E765E3" w:rsidP="008113AD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r w:rsidRPr="00E765E3">
        <w:rPr>
          <w:rFonts w:ascii="Times New Roman" w:hAnsi="Times New Roman" w:cs="Times New Roman"/>
          <w:b/>
          <w:sz w:val="28"/>
        </w:rPr>
        <w:t>Цель:</w:t>
      </w:r>
    </w:p>
    <w:p w:rsidR="006D60E1" w:rsidRDefault="00E765E3" w:rsidP="008113AD">
      <w:pPr>
        <w:widowControl w:val="0"/>
        <w:snapToGri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4CD2" w:rsidRPr="00E57C37">
        <w:rPr>
          <w:rFonts w:eastAsia="Times New Roman"/>
          <w:sz w:val="28"/>
          <w:szCs w:val="28"/>
          <w:lang w:eastAsia="ru-RU"/>
        </w:rPr>
        <w:t>популяризаци</w:t>
      </w:r>
      <w:r w:rsidR="00FD4CD2">
        <w:rPr>
          <w:rFonts w:eastAsia="Times New Roman"/>
          <w:sz w:val="28"/>
          <w:szCs w:val="28"/>
          <w:lang w:eastAsia="ru-RU"/>
        </w:rPr>
        <w:t>я</w:t>
      </w:r>
      <w:r w:rsidR="00FD4CD2" w:rsidRPr="00E57C37">
        <w:rPr>
          <w:rFonts w:eastAsia="Times New Roman"/>
          <w:sz w:val="28"/>
          <w:szCs w:val="28"/>
          <w:lang w:eastAsia="ru-RU"/>
        </w:rPr>
        <w:t xml:space="preserve"> приобретения и ношения светоотражающих элементов</w:t>
      </w:r>
      <w:r w:rsidR="00FD4CD2">
        <w:rPr>
          <w:rFonts w:eastAsia="Times New Roman"/>
          <w:sz w:val="28"/>
          <w:szCs w:val="28"/>
          <w:lang w:eastAsia="ru-RU"/>
        </w:rPr>
        <w:t>.</w:t>
      </w:r>
    </w:p>
    <w:p w:rsidR="00E765E3" w:rsidRDefault="00E765E3" w:rsidP="008113AD">
      <w:pPr>
        <w:widowControl w:val="0"/>
        <w:snapToGrid w:val="0"/>
        <w:spacing w:line="360" w:lineRule="auto"/>
        <w:jc w:val="both"/>
        <w:rPr>
          <w:b/>
          <w:sz w:val="28"/>
          <w:szCs w:val="28"/>
        </w:rPr>
      </w:pPr>
      <w:r w:rsidRPr="00E765E3">
        <w:rPr>
          <w:b/>
          <w:sz w:val="28"/>
          <w:szCs w:val="28"/>
        </w:rPr>
        <w:t>Задачи:</w:t>
      </w:r>
    </w:p>
    <w:p w:rsidR="00E765E3" w:rsidRDefault="004E3807" w:rsidP="008113AD">
      <w:pPr>
        <w:widowControl w:val="0"/>
        <w:snapToGrid w:val="0"/>
        <w:spacing w:line="360" w:lineRule="auto"/>
        <w:jc w:val="both"/>
        <w:rPr>
          <w:sz w:val="28"/>
          <w:szCs w:val="28"/>
        </w:rPr>
      </w:pPr>
      <w:r w:rsidRPr="004E3807">
        <w:rPr>
          <w:sz w:val="28"/>
          <w:szCs w:val="28"/>
        </w:rPr>
        <w:t xml:space="preserve">- </w:t>
      </w:r>
      <w:r w:rsidR="00FD4CD2" w:rsidRPr="00D2327D">
        <w:rPr>
          <w:sz w:val="28"/>
          <w:szCs w:val="28"/>
        </w:rPr>
        <w:t xml:space="preserve">формирование  у </w:t>
      </w:r>
      <w:r w:rsidR="00FD4CD2">
        <w:rPr>
          <w:sz w:val="28"/>
          <w:szCs w:val="28"/>
        </w:rPr>
        <w:t xml:space="preserve">учащихся </w:t>
      </w:r>
      <w:r w:rsidR="00FD4CD2" w:rsidRPr="00D2327D">
        <w:rPr>
          <w:sz w:val="28"/>
          <w:szCs w:val="28"/>
        </w:rPr>
        <w:t>законопослушного поведения на дороге</w:t>
      </w:r>
      <w:r w:rsidR="00FD4CD2">
        <w:rPr>
          <w:sz w:val="28"/>
          <w:szCs w:val="28"/>
        </w:rPr>
        <w:t xml:space="preserve"> и культуры дорожного движения;</w:t>
      </w:r>
    </w:p>
    <w:p w:rsidR="004E3807" w:rsidRDefault="004E3807" w:rsidP="008113AD">
      <w:pPr>
        <w:widowControl w:val="0"/>
        <w:snapToGri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4CD2">
        <w:rPr>
          <w:sz w:val="28"/>
          <w:szCs w:val="28"/>
        </w:rPr>
        <w:t>закрепление навыков ношения светоотражающих элементов</w:t>
      </w:r>
      <w:r>
        <w:rPr>
          <w:sz w:val="28"/>
          <w:szCs w:val="28"/>
        </w:rPr>
        <w:t>;</w:t>
      </w:r>
    </w:p>
    <w:p w:rsidR="00FD4CD2" w:rsidRDefault="004E3807" w:rsidP="008113AD">
      <w:pPr>
        <w:widowControl w:val="0"/>
        <w:snapToGrid w:val="0"/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="00FD4CD2">
        <w:rPr>
          <w:sz w:val="28"/>
          <w:szCs w:val="28"/>
        </w:rPr>
        <w:t>повышение эффективности работы по предупреждению дорожно -  транспортного травматизма;</w:t>
      </w:r>
      <w:r w:rsidR="00FD4CD2">
        <w:rPr>
          <w:b/>
          <w:sz w:val="28"/>
          <w:szCs w:val="28"/>
        </w:rPr>
        <w:t xml:space="preserve"> </w:t>
      </w:r>
    </w:p>
    <w:p w:rsidR="00FD4CD2" w:rsidRPr="00FD4CD2" w:rsidRDefault="00FD4CD2" w:rsidP="008113AD">
      <w:pPr>
        <w:widowControl w:val="0"/>
        <w:snapToGrid w:val="0"/>
        <w:spacing w:line="360" w:lineRule="auto"/>
        <w:jc w:val="both"/>
        <w:rPr>
          <w:sz w:val="28"/>
          <w:szCs w:val="28"/>
        </w:rPr>
      </w:pPr>
      <w:r w:rsidRPr="00FD4CD2">
        <w:rPr>
          <w:sz w:val="28"/>
          <w:szCs w:val="28"/>
        </w:rPr>
        <w:t>-</w:t>
      </w:r>
      <w:r>
        <w:rPr>
          <w:sz w:val="28"/>
          <w:szCs w:val="28"/>
        </w:rPr>
        <w:t xml:space="preserve"> привлечение несовершеннолетних и их родителей к активной пропаганде  Правил дорожного движения</w:t>
      </w:r>
      <w:r w:rsidR="007E0509">
        <w:rPr>
          <w:sz w:val="28"/>
          <w:szCs w:val="28"/>
        </w:rPr>
        <w:t>;</w:t>
      </w:r>
    </w:p>
    <w:p w:rsidR="004E3807" w:rsidRDefault="004E3807" w:rsidP="008113AD">
      <w:pPr>
        <w:widowControl w:val="0"/>
        <w:snapToGrid w:val="0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Участники </w:t>
      </w:r>
      <w:r w:rsidR="007E0509">
        <w:rPr>
          <w:b/>
          <w:sz w:val="28"/>
          <w:szCs w:val="28"/>
        </w:rPr>
        <w:t>акции</w:t>
      </w:r>
      <w:r>
        <w:rPr>
          <w:b/>
          <w:sz w:val="28"/>
          <w:szCs w:val="28"/>
        </w:rPr>
        <w:t>:</w:t>
      </w:r>
    </w:p>
    <w:p w:rsidR="004E3807" w:rsidRDefault="004E3807" w:rsidP="008113AD">
      <w:pPr>
        <w:widowControl w:val="0"/>
        <w:snapToGri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Члены Школьных Самоуправлений</w:t>
      </w:r>
      <w:r w:rsidRPr="00891AB8">
        <w:rPr>
          <w:sz w:val="28"/>
          <w:szCs w:val="28"/>
        </w:rPr>
        <w:t xml:space="preserve">, </w:t>
      </w:r>
      <w:r>
        <w:rPr>
          <w:sz w:val="28"/>
          <w:szCs w:val="28"/>
        </w:rPr>
        <w:t>учащиеся школ. Возраст участников не ограничен.</w:t>
      </w:r>
    </w:p>
    <w:p w:rsidR="004E3807" w:rsidRDefault="004E3807" w:rsidP="008113AD">
      <w:pPr>
        <w:widowControl w:val="0"/>
        <w:snapToGrid w:val="0"/>
        <w:spacing w:line="360" w:lineRule="auto"/>
        <w:jc w:val="both"/>
        <w:rPr>
          <w:b/>
          <w:sz w:val="28"/>
          <w:szCs w:val="28"/>
        </w:rPr>
      </w:pPr>
      <w:r w:rsidRPr="00161D58">
        <w:rPr>
          <w:b/>
          <w:sz w:val="28"/>
          <w:szCs w:val="28"/>
        </w:rPr>
        <w:t>Условия 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161D58">
        <w:rPr>
          <w:b/>
          <w:sz w:val="28"/>
          <w:szCs w:val="28"/>
        </w:rPr>
        <w:t>орядок проведения</w:t>
      </w:r>
      <w:r>
        <w:rPr>
          <w:b/>
          <w:sz w:val="28"/>
          <w:szCs w:val="28"/>
        </w:rPr>
        <w:t xml:space="preserve"> </w:t>
      </w:r>
      <w:r w:rsidR="007E0509">
        <w:rPr>
          <w:b/>
          <w:sz w:val="28"/>
          <w:szCs w:val="28"/>
        </w:rPr>
        <w:t>акции</w:t>
      </w:r>
      <w:r>
        <w:rPr>
          <w:b/>
          <w:sz w:val="28"/>
          <w:szCs w:val="28"/>
        </w:rPr>
        <w:t>:</w:t>
      </w:r>
    </w:p>
    <w:p w:rsidR="004E3807" w:rsidRDefault="004C40B7" w:rsidP="008113AD">
      <w:pPr>
        <w:widowControl w:val="0"/>
        <w:snapToGri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0509">
        <w:rPr>
          <w:sz w:val="28"/>
          <w:szCs w:val="28"/>
        </w:rPr>
        <w:t xml:space="preserve">До </w:t>
      </w:r>
      <w:r w:rsidR="00C94656">
        <w:rPr>
          <w:sz w:val="28"/>
          <w:szCs w:val="28"/>
        </w:rPr>
        <w:t>29 сентября 201</w:t>
      </w:r>
      <w:r w:rsidR="00C00A6C">
        <w:rPr>
          <w:sz w:val="28"/>
          <w:szCs w:val="28"/>
        </w:rPr>
        <w:t>9</w:t>
      </w:r>
      <w:r w:rsidR="004E3807">
        <w:rPr>
          <w:sz w:val="28"/>
          <w:szCs w:val="28"/>
        </w:rPr>
        <w:t xml:space="preserve"> года</w:t>
      </w:r>
      <w:r w:rsidR="007E0509">
        <w:rPr>
          <w:sz w:val="28"/>
          <w:szCs w:val="28"/>
        </w:rPr>
        <w:t xml:space="preserve"> депутаты ШСУ во главе со Спикером проводят профилактические беседы, классные часы, игры и викторины, посвященные </w:t>
      </w:r>
      <w:r w:rsidR="007E0509">
        <w:rPr>
          <w:sz w:val="28"/>
          <w:szCs w:val="28"/>
        </w:rPr>
        <w:lastRenderedPageBreak/>
        <w:t xml:space="preserve">ношению </w:t>
      </w:r>
      <w:r w:rsidR="00C00A6C" w:rsidRPr="007E0509">
        <w:rPr>
          <w:sz w:val="28"/>
          <w:szCs w:val="28"/>
        </w:rPr>
        <w:t>свет возвращающих</w:t>
      </w:r>
      <w:r w:rsidR="007E0509" w:rsidRPr="007E0509">
        <w:rPr>
          <w:sz w:val="28"/>
          <w:szCs w:val="28"/>
        </w:rPr>
        <w:t xml:space="preserve"> элементов</w:t>
      </w:r>
      <w:r w:rsidR="00F83AD7">
        <w:rPr>
          <w:sz w:val="28"/>
          <w:szCs w:val="28"/>
        </w:rPr>
        <w:t xml:space="preserve"> в начальных</w:t>
      </w:r>
      <w:r w:rsidR="00C94656">
        <w:rPr>
          <w:sz w:val="28"/>
          <w:szCs w:val="28"/>
        </w:rPr>
        <w:t>, средних</w:t>
      </w:r>
      <w:r w:rsidR="00F83AD7">
        <w:rPr>
          <w:sz w:val="28"/>
          <w:szCs w:val="28"/>
        </w:rPr>
        <w:t xml:space="preserve"> классах</w:t>
      </w:r>
      <w:r>
        <w:rPr>
          <w:sz w:val="28"/>
          <w:szCs w:val="28"/>
        </w:rPr>
        <w:t>.</w:t>
      </w:r>
    </w:p>
    <w:p w:rsidR="007E0509" w:rsidRPr="00986385" w:rsidRDefault="007E0509" w:rsidP="00986385">
      <w:pPr>
        <w:widowControl w:val="0"/>
        <w:snapToGri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94656">
        <w:rPr>
          <w:sz w:val="28"/>
          <w:szCs w:val="28"/>
        </w:rPr>
        <w:t>В течении сентября месяца</w:t>
      </w:r>
      <w:r>
        <w:rPr>
          <w:sz w:val="28"/>
          <w:szCs w:val="28"/>
        </w:rPr>
        <w:t xml:space="preserve"> </w:t>
      </w:r>
      <w:r w:rsidR="00C94656">
        <w:rPr>
          <w:sz w:val="28"/>
          <w:szCs w:val="28"/>
        </w:rPr>
        <w:t>201</w:t>
      </w:r>
      <w:r w:rsidR="00C00A6C">
        <w:rPr>
          <w:sz w:val="28"/>
          <w:szCs w:val="28"/>
        </w:rPr>
        <w:t>9</w:t>
      </w:r>
      <w:r w:rsidR="00C94656">
        <w:rPr>
          <w:sz w:val="28"/>
          <w:szCs w:val="28"/>
        </w:rPr>
        <w:t>г.</w:t>
      </w:r>
      <w:r w:rsidR="00F83AD7" w:rsidRPr="00986385">
        <w:rPr>
          <w:sz w:val="28"/>
          <w:szCs w:val="28"/>
        </w:rPr>
        <w:t xml:space="preserve"> депутаты ШСУ во главе со Спикером проводят проверку ношени</w:t>
      </w:r>
      <w:r w:rsidR="00C00A6C">
        <w:rPr>
          <w:sz w:val="28"/>
          <w:szCs w:val="28"/>
        </w:rPr>
        <w:t>я</w:t>
      </w:r>
      <w:r w:rsidR="00F83AD7" w:rsidRPr="00986385">
        <w:rPr>
          <w:sz w:val="28"/>
          <w:szCs w:val="28"/>
        </w:rPr>
        <w:t xml:space="preserve"> </w:t>
      </w:r>
      <w:r w:rsidR="00C00A6C" w:rsidRPr="00986385">
        <w:rPr>
          <w:sz w:val="28"/>
          <w:szCs w:val="28"/>
        </w:rPr>
        <w:t>свет возвращающих</w:t>
      </w:r>
      <w:r w:rsidR="00F83AD7" w:rsidRPr="00986385">
        <w:rPr>
          <w:sz w:val="28"/>
          <w:szCs w:val="28"/>
        </w:rPr>
        <w:t xml:space="preserve"> элементов в тех же классах, в которых были проведены профилактические мероприятия.</w:t>
      </w:r>
    </w:p>
    <w:p w:rsidR="00986385" w:rsidRPr="00986385" w:rsidRDefault="00C94656" w:rsidP="00986385">
      <w:pPr>
        <w:spacing w:line="360" w:lineRule="auto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>- До 30 сентября 201</w:t>
      </w:r>
      <w:r w:rsidR="00C00A6C">
        <w:rPr>
          <w:sz w:val="28"/>
          <w:szCs w:val="28"/>
        </w:rPr>
        <w:t>9</w:t>
      </w:r>
      <w:r>
        <w:rPr>
          <w:sz w:val="28"/>
          <w:szCs w:val="28"/>
        </w:rPr>
        <w:t>г.</w:t>
      </w:r>
      <w:r w:rsidR="00986385" w:rsidRPr="00986385">
        <w:rPr>
          <w:sz w:val="28"/>
          <w:szCs w:val="28"/>
        </w:rPr>
        <w:t xml:space="preserve"> на почту ГСУ </w:t>
      </w:r>
      <w:hyperlink r:id="rId5" w:history="1">
        <w:r w:rsidR="00986385" w:rsidRPr="00986385">
          <w:rPr>
            <w:rStyle w:val="aa"/>
            <w:rFonts w:eastAsia="Times New Roman"/>
            <w:sz w:val="28"/>
            <w:szCs w:val="28"/>
            <w:lang w:eastAsia="ru-RU"/>
          </w:rPr>
          <w:t>gsy_chelny@mail.ru</w:t>
        </w:r>
      </w:hyperlink>
      <w:r w:rsidR="00986385" w:rsidRPr="00986385">
        <w:rPr>
          <w:rFonts w:eastAsia="Times New Roman"/>
          <w:sz w:val="28"/>
          <w:szCs w:val="28"/>
          <w:lang w:eastAsia="ru-RU"/>
        </w:rPr>
        <w:t xml:space="preserve"> необходимо предоставить информацию о количестве детей в начальных</w:t>
      </w:r>
      <w:r>
        <w:rPr>
          <w:rFonts w:eastAsia="Times New Roman"/>
          <w:sz w:val="28"/>
          <w:szCs w:val="28"/>
          <w:lang w:eastAsia="ru-RU"/>
        </w:rPr>
        <w:t xml:space="preserve"> и средних</w:t>
      </w:r>
      <w:r w:rsidR="00986385" w:rsidRPr="00986385">
        <w:rPr>
          <w:rFonts w:eastAsia="Times New Roman"/>
          <w:sz w:val="28"/>
          <w:szCs w:val="28"/>
          <w:lang w:eastAsia="ru-RU"/>
        </w:rPr>
        <w:t xml:space="preserve"> классах, которые носят </w:t>
      </w:r>
      <w:r w:rsidR="00C00A6C" w:rsidRPr="00986385">
        <w:rPr>
          <w:sz w:val="28"/>
          <w:szCs w:val="28"/>
        </w:rPr>
        <w:t>свет возвращающие</w:t>
      </w:r>
      <w:r w:rsidR="00986385" w:rsidRPr="00986385">
        <w:rPr>
          <w:sz w:val="28"/>
          <w:szCs w:val="28"/>
        </w:rPr>
        <w:t xml:space="preserve"> элементы.</w:t>
      </w:r>
    </w:p>
    <w:p w:rsidR="004C40B7" w:rsidRDefault="004C40B7" w:rsidP="00986385">
      <w:pPr>
        <w:widowControl w:val="0"/>
        <w:snapToGrid w:val="0"/>
        <w:spacing w:line="360" w:lineRule="auto"/>
        <w:jc w:val="both"/>
        <w:rPr>
          <w:sz w:val="28"/>
          <w:szCs w:val="28"/>
        </w:rPr>
      </w:pPr>
      <w:r w:rsidRPr="00986385">
        <w:rPr>
          <w:sz w:val="28"/>
          <w:szCs w:val="28"/>
        </w:rPr>
        <w:t xml:space="preserve">- До </w:t>
      </w:r>
      <w:r w:rsidR="00C94656">
        <w:rPr>
          <w:sz w:val="28"/>
          <w:szCs w:val="28"/>
        </w:rPr>
        <w:t>30 сентября 201</w:t>
      </w:r>
      <w:r w:rsidR="00C00A6C">
        <w:rPr>
          <w:sz w:val="28"/>
          <w:szCs w:val="28"/>
        </w:rPr>
        <w:t>9</w:t>
      </w:r>
      <w:r w:rsidR="00B14E2D">
        <w:rPr>
          <w:sz w:val="28"/>
          <w:szCs w:val="28"/>
        </w:rPr>
        <w:t xml:space="preserve"> г</w:t>
      </w:r>
      <w:r w:rsidR="00986385" w:rsidRPr="00986385">
        <w:rPr>
          <w:sz w:val="28"/>
          <w:szCs w:val="28"/>
        </w:rPr>
        <w:t xml:space="preserve"> </w:t>
      </w:r>
      <w:r w:rsidRPr="00986385">
        <w:rPr>
          <w:sz w:val="28"/>
          <w:szCs w:val="28"/>
        </w:rPr>
        <w:t xml:space="preserve">в группу ГСУ ВКонтакте </w:t>
      </w:r>
      <w:hyperlink r:id="rId6" w:history="1">
        <w:r w:rsidRPr="00986385">
          <w:rPr>
            <w:rStyle w:val="aa"/>
            <w:sz w:val="28"/>
            <w:szCs w:val="28"/>
            <w:lang w:val="en-US"/>
          </w:rPr>
          <w:t>http</w:t>
        </w:r>
        <w:r w:rsidRPr="00986385">
          <w:rPr>
            <w:rStyle w:val="aa"/>
            <w:sz w:val="28"/>
            <w:szCs w:val="28"/>
          </w:rPr>
          <w:t>://</w:t>
        </w:r>
        <w:r w:rsidRPr="00986385">
          <w:rPr>
            <w:rStyle w:val="aa"/>
            <w:sz w:val="28"/>
            <w:szCs w:val="28"/>
            <w:lang w:val="en-US"/>
          </w:rPr>
          <w:t>vk</w:t>
        </w:r>
        <w:r w:rsidRPr="00986385">
          <w:rPr>
            <w:rStyle w:val="aa"/>
            <w:sz w:val="28"/>
            <w:szCs w:val="28"/>
          </w:rPr>
          <w:t>.</w:t>
        </w:r>
        <w:r w:rsidRPr="00986385">
          <w:rPr>
            <w:rStyle w:val="aa"/>
            <w:sz w:val="28"/>
            <w:szCs w:val="28"/>
            <w:lang w:val="en-US"/>
          </w:rPr>
          <w:t>com</w:t>
        </w:r>
        <w:r w:rsidRPr="00986385">
          <w:rPr>
            <w:rStyle w:val="aa"/>
            <w:sz w:val="28"/>
            <w:szCs w:val="28"/>
          </w:rPr>
          <w:t>/</w:t>
        </w:r>
        <w:r w:rsidRPr="00986385">
          <w:rPr>
            <w:rStyle w:val="aa"/>
            <w:sz w:val="28"/>
            <w:szCs w:val="28"/>
            <w:lang w:val="en-US"/>
          </w:rPr>
          <w:t>gsy</w:t>
        </w:r>
        <w:r w:rsidRPr="00986385">
          <w:rPr>
            <w:rStyle w:val="aa"/>
            <w:sz w:val="28"/>
            <w:szCs w:val="28"/>
          </w:rPr>
          <w:t>_</w:t>
        </w:r>
        <w:r w:rsidRPr="00986385">
          <w:rPr>
            <w:rStyle w:val="aa"/>
            <w:sz w:val="28"/>
            <w:szCs w:val="28"/>
            <w:lang w:val="en-US"/>
          </w:rPr>
          <w:t>chelny</w:t>
        </w:r>
      </w:hyperlink>
      <w:r w:rsidRPr="00986385">
        <w:rPr>
          <w:sz w:val="28"/>
          <w:szCs w:val="28"/>
        </w:rPr>
        <w:t xml:space="preserve"> необходимо </w:t>
      </w:r>
      <w:r w:rsidR="00986385">
        <w:rPr>
          <w:sz w:val="28"/>
          <w:szCs w:val="28"/>
        </w:rPr>
        <w:t xml:space="preserve">скинуть </w:t>
      </w:r>
      <w:r w:rsidR="00986385" w:rsidRPr="00986385">
        <w:rPr>
          <w:sz w:val="28"/>
          <w:szCs w:val="28"/>
        </w:rPr>
        <w:t>фотоотчет с проведенными мероприятиями</w:t>
      </w:r>
      <w:r w:rsidRPr="00CB2A62">
        <w:rPr>
          <w:sz w:val="28"/>
          <w:szCs w:val="28"/>
        </w:rPr>
        <w:t>, указав при этом номер ОУ</w:t>
      </w:r>
      <w:r w:rsidR="00CB2A62" w:rsidRPr="00CB2A62">
        <w:rPr>
          <w:sz w:val="28"/>
          <w:szCs w:val="28"/>
        </w:rPr>
        <w:t xml:space="preserve"> и хэштеги: </w:t>
      </w:r>
      <w:r w:rsidR="00CB2A62" w:rsidRPr="00CB2A62">
        <w:rPr>
          <w:rStyle w:val="st"/>
          <w:i/>
          <w:sz w:val="28"/>
          <w:szCs w:val="28"/>
        </w:rPr>
        <w:t>#</w:t>
      </w:r>
      <w:r w:rsidR="00CB2A62" w:rsidRPr="00CB2A62">
        <w:rPr>
          <w:rStyle w:val="ab"/>
          <w:i w:val="0"/>
          <w:sz w:val="28"/>
          <w:szCs w:val="28"/>
        </w:rPr>
        <w:t>ГСУЧелны</w:t>
      </w:r>
      <w:r w:rsidR="00CB2A62">
        <w:rPr>
          <w:rStyle w:val="ab"/>
          <w:i w:val="0"/>
          <w:sz w:val="28"/>
          <w:szCs w:val="28"/>
        </w:rPr>
        <w:t xml:space="preserve"> </w:t>
      </w:r>
      <w:r w:rsidR="00CB2A62" w:rsidRPr="00CB2A62">
        <w:rPr>
          <w:rStyle w:val="st"/>
          <w:sz w:val="28"/>
          <w:szCs w:val="28"/>
        </w:rPr>
        <w:t>#</w:t>
      </w:r>
      <w:r w:rsidR="00986385">
        <w:rPr>
          <w:rStyle w:val="st"/>
          <w:sz w:val="28"/>
          <w:szCs w:val="28"/>
        </w:rPr>
        <w:t>Засветись</w:t>
      </w:r>
    </w:p>
    <w:p w:rsidR="004C40B7" w:rsidRPr="004E3807" w:rsidRDefault="004C40B7" w:rsidP="008113AD">
      <w:pPr>
        <w:widowControl w:val="0"/>
        <w:snapToGrid w:val="0"/>
        <w:spacing w:line="360" w:lineRule="auto"/>
        <w:jc w:val="both"/>
        <w:rPr>
          <w:sz w:val="28"/>
          <w:szCs w:val="28"/>
        </w:rPr>
      </w:pPr>
    </w:p>
    <w:p w:rsidR="004E3807" w:rsidRDefault="004E3807" w:rsidP="008113AD">
      <w:pPr>
        <w:widowControl w:val="0"/>
        <w:snapToGrid w:val="0"/>
        <w:spacing w:line="360" w:lineRule="auto"/>
        <w:jc w:val="both"/>
        <w:rPr>
          <w:sz w:val="28"/>
          <w:szCs w:val="28"/>
        </w:rPr>
      </w:pPr>
    </w:p>
    <w:p w:rsidR="004E3807" w:rsidRPr="004E3807" w:rsidRDefault="004E3807" w:rsidP="008113AD">
      <w:pPr>
        <w:widowControl w:val="0"/>
        <w:snapToGrid w:val="0"/>
        <w:spacing w:line="360" w:lineRule="auto"/>
        <w:jc w:val="both"/>
      </w:pPr>
    </w:p>
    <w:p w:rsidR="006D60E1" w:rsidRDefault="006D60E1" w:rsidP="008113AD">
      <w:pPr>
        <w:widowControl w:val="0"/>
        <w:snapToGrid w:val="0"/>
        <w:spacing w:line="360" w:lineRule="auto"/>
        <w:jc w:val="both"/>
      </w:pPr>
    </w:p>
    <w:p w:rsidR="006D60E1" w:rsidRDefault="006D60E1" w:rsidP="008113AD">
      <w:pPr>
        <w:widowControl w:val="0"/>
        <w:snapToGrid w:val="0"/>
        <w:jc w:val="both"/>
      </w:pPr>
    </w:p>
    <w:p w:rsidR="006D60E1" w:rsidRDefault="006D60E1" w:rsidP="008113AD">
      <w:pPr>
        <w:widowControl w:val="0"/>
        <w:snapToGrid w:val="0"/>
        <w:jc w:val="both"/>
      </w:pPr>
    </w:p>
    <w:p w:rsidR="006D60E1" w:rsidRDefault="006D60E1" w:rsidP="008113AD">
      <w:pPr>
        <w:widowControl w:val="0"/>
        <w:snapToGrid w:val="0"/>
        <w:jc w:val="both"/>
      </w:pPr>
    </w:p>
    <w:p w:rsidR="006D60E1" w:rsidRDefault="006D60E1" w:rsidP="008113AD">
      <w:pPr>
        <w:widowControl w:val="0"/>
        <w:snapToGrid w:val="0"/>
        <w:jc w:val="both"/>
      </w:pPr>
    </w:p>
    <w:p w:rsidR="006D60E1" w:rsidRDefault="006D60E1" w:rsidP="008113AD">
      <w:pPr>
        <w:widowControl w:val="0"/>
        <w:snapToGrid w:val="0"/>
        <w:jc w:val="both"/>
      </w:pPr>
    </w:p>
    <w:p w:rsidR="00A06D5C" w:rsidRPr="00B26BEB" w:rsidRDefault="008113AD" w:rsidP="008113A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</w:p>
    <w:sectPr w:rsidR="00A06D5C" w:rsidRPr="00B2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00000006"/>
    <w:name w:val="WW8Num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0000000B"/>
    <w:multiLevelType w:val="singleLevel"/>
    <w:tmpl w:val="0000000B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D"/>
    <w:multiLevelType w:val="multilevel"/>
    <w:tmpl w:val="0000000D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E"/>
    <w:multiLevelType w:val="singleLevel"/>
    <w:tmpl w:val="0000000E"/>
    <w:name w:val="WW8Num32"/>
    <w:lvl w:ilvl="0">
      <w:start w:val="1"/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</w:abstractNum>
  <w:abstractNum w:abstractNumId="4">
    <w:nsid w:val="052F0CE1"/>
    <w:multiLevelType w:val="hybridMultilevel"/>
    <w:tmpl w:val="7A7A0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26401"/>
    <w:multiLevelType w:val="multilevel"/>
    <w:tmpl w:val="B34AC3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11441E4C"/>
    <w:multiLevelType w:val="hybridMultilevel"/>
    <w:tmpl w:val="F6165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B6CD5"/>
    <w:multiLevelType w:val="hybridMultilevel"/>
    <w:tmpl w:val="29724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31127F"/>
    <w:multiLevelType w:val="hybridMultilevel"/>
    <w:tmpl w:val="446069E2"/>
    <w:lvl w:ilvl="0" w:tplc="71985040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F24727A"/>
    <w:multiLevelType w:val="hybridMultilevel"/>
    <w:tmpl w:val="E52AFD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D9049A"/>
    <w:multiLevelType w:val="hybridMultilevel"/>
    <w:tmpl w:val="C1126B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63F60"/>
    <w:multiLevelType w:val="hybridMultilevel"/>
    <w:tmpl w:val="63DEC226"/>
    <w:lvl w:ilvl="0" w:tplc="4DB2277E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2">
    <w:nsid w:val="3029582D"/>
    <w:multiLevelType w:val="hybridMultilevel"/>
    <w:tmpl w:val="DAD4B93E"/>
    <w:lvl w:ilvl="0" w:tplc="0000000E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2B03621"/>
    <w:multiLevelType w:val="hybridMultilevel"/>
    <w:tmpl w:val="4E882920"/>
    <w:lvl w:ilvl="0" w:tplc="439AC0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D438D8"/>
    <w:multiLevelType w:val="hybridMultilevel"/>
    <w:tmpl w:val="D952A91A"/>
    <w:lvl w:ilvl="0" w:tplc="0000000E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39176A9"/>
    <w:multiLevelType w:val="hybridMultilevel"/>
    <w:tmpl w:val="AA46E1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192C98"/>
    <w:multiLevelType w:val="hybridMultilevel"/>
    <w:tmpl w:val="634E2D1E"/>
    <w:lvl w:ilvl="0" w:tplc="EA94BC1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824552"/>
    <w:multiLevelType w:val="hybridMultilevel"/>
    <w:tmpl w:val="435A2762"/>
    <w:lvl w:ilvl="0" w:tplc="E04433CC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8">
    <w:nsid w:val="47153211"/>
    <w:multiLevelType w:val="hybridMultilevel"/>
    <w:tmpl w:val="C5E0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C202D5"/>
    <w:multiLevelType w:val="hybridMultilevel"/>
    <w:tmpl w:val="BAFC055C"/>
    <w:lvl w:ilvl="0" w:tplc="04190001">
      <w:start w:val="1"/>
      <w:numFmt w:val="bullet"/>
      <w:lvlText w:val=""/>
      <w:lvlJc w:val="left"/>
      <w:pPr>
        <w:ind w:left="15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20">
    <w:nsid w:val="5BEA7583"/>
    <w:multiLevelType w:val="multilevel"/>
    <w:tmpl w:val="C7386A98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504" w:hanging="180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abstractNum w:abstractNumId="21">
    <w:nsid w:val="5DAA0569"/>
    <w:multiLevelType w:val="multilevel"/>
    <w:tmpl w:val="7068E3BC"/>
    <w:lvl w:ilvl="0">
      <w:start w:val="1"/>
      <w:numFmt w:val="decimal"/>
      <w:lvlText w:val="%1)"/>
      <w:lvlJc w:val="left"/>
      <w:pPr>
        <w:ind w:left="104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2160"/>
      </w:pPr>
      <w:rPr>
        <w:rFonts w:hint="default"/>
      </w:rPr>
    </w:lvl>
  </w:abstractNum>
  <w:abstractNum w:abstractNumId="22">
    <w:nsid w:val="5FC675ED"/>
    <w:multiLevelType w:val="multilevel"/>
    <w:tmpl w:val="D10A0546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4"/>
      <w:numFmt w:val="decimal"/>
      <w:lvlText w:val="%1.%2."/>
      <w:lvlJc w:val="left"/>
      <w:pPr>
        <w:ind w:left="1004" w:hanging="720"/>
      </w:pPr>
    </w:lvl>
    <w:lvl w:ilvl="2">
      <w:start w:val="3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504" w:hanging="180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abstractNum w:abstractNumId="23">
    <w:nsid w:val="64BA0F8E"/>
    <w:multiLevelType w:val="hybridMultilevel"/>
    <w:tmpl w:val="1D4A025A"/>
    <w:lvl w:ilvl="0" w:tplc="0000000E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05F44C9"/>
    <w:multiLevelType w:val="hybridMultilevel"/>
    <w:tmpl w:val="2982D7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21"/>
  </w:num>
  <w:num w:numId="7">
    <w:abstractNumId w:val="17"/>
  </w:num>
  <w:num w:numId="8">
    <w:abstractNumId w:val="11"/>
  </w:num>
  <w:num w:numId="9">
    <w:abstractNumId w:val="5"/>
  </w:num>
  <w:num w:numId="10">
    <w:abstractNumId w:val="16"/>
  </w:num>
  <w:num w:numId="11">
    <w:abstractNumId w:val="14"/>
  </w:num>
  <w:num w:numId="12">
    <w:abstractNumId w:val="12"/>
  </w:num>
  <w:num w:numId="13">
    <w:abstractNumId w:val="23"/>
  </w:num>
  <w:num w:numId="14">
    <w:abstractNumId w:val="13"/>
  </w:num>
  <w:num w:numId="15">
    <w:abstractNumId w:val="24"/>
  </w:num>
  <w:num w:numId="16">
    <w:abstractNumId w:val="7"/>
  </w:num>
  <w:num w:numId="17">
    <w:abstractNumId w:val="10"/>
  </w:num>
  <w:num w:numId="18">
    <w:abstractNumId w:val="15"/>
  </w:num>
  <w:num w:numId="19">
    <w:abstractNumId w:val="19"/>
  </w:num>
  <w:num w:numId="20">
    <w:abstractNumId w:val="9"/>
  </w:num>
  <w:num w:numId="21">
    <w:abstractNumId w:val="6"/>
  </w:num>
  <w:num w:numId="22">
    <w:abstractNumId w:val="18"/>
  </w:num>
  <w:num w:numId="23">
    <w:abstractNumId w:val="22"/>
    <w:lvlOverride w:ilvl="0">
      <w:startOverride w:val="3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FAD"/>
    <w:rsid w:val="000140BC"/>
    <w:rsid w:val="000A1F09"/>
    <w:rsid w:val="00116E83"/>
    <w:rsid w:val="00292794"/>
    <w:rsid w:val="002B3C02"/>
    <w:rsid w:val="002C7EA2"/>
    <w:rsid w:val="003A2DAD"/>
    <w:rsid w:val="004C40B7"/>
    <w:rsid w:val="004E3807"/>
    <w:rsid w:val="00507AC7"/>
    <w:rsid w:val="005B48E1"/>
    <w:rsid w:val="006D60E1"/>
    <w:rsid w:val="00743FAD"/>
    <w:rsid w:val="007C43CE"/>
    <w:rsid w:val="007D1B3D"/>
    <w:rsid w:val="007E0509"/>
    <w:rsid w:val="008113AD"/>
    <w:rsid w:val="0096490F"/>
    <w:rsid w:val="00986385"/>
    <w:rsid w:val="009B073F"/>
    <w:rsid w:val="00A022A3"/>
    <w:rsid w:val="00A06D5C"/>
    <w:rsid w:val="00A146E0"/>
    <w:rsid w:val="00B14E2D"/>
    <w:rsid w:val="00B26BEB"/>
    <w:rsid w:val="00B571EE"/>
    <w:rsid w:val="00C00A6C"/>
    <w:rsid w:val="00C94656"/>
    <w:rsid w:val="00CB2A62"/>
    <w:rsid w:val="00D003A2"/>
    <w:rsid w:val="00D0364B"/>
    <w:rsid w:val="00DC2504"/>
    <w:rsid w:val="00E077EB"/>
    <w:rsid w:val="00E765E3"/>
    <w:rsid w:val="00E87745"/>
    <w:rsid w:val="00F83AD7"/>
    <w:rsid w:val="00F8769A"/>
    <w:rsid w:val="00FB147A"/>
    <w:rsid w:val="00FD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50507-8CE4-4CDD-82C7-8376FD51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1EE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71EE"/>
    <w:pPr>
      <w:spacing w:after="0" w:line="240" w:lineRule="auto"/>
    </w:pPr>
  </w:style>
  <w:style w:type="paragraph" w:styleId="a4">
    <w:name w:val="Body Text"/>
    <w:basedOn w:val="a"/>
    <w:link w:val="a5"/>
    <w:rsid w:val="00B571EE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B571EE"/>
    <w:rPr>
      <w:rFonts w:ascii="Times New Roman" w:eastAsia="Calibri" w:hAnsi="Times New Roman" w:cs="Times New Roman"/>
      <w:sz w:val="28"/>
      <w:szCs w:val="24"/>
      <w:lang w:eastAsia="ar-SA"/>
    </w:rPr>
  </w:style>
  <w:style w:type="paragraph" w:styleId="a6">
    <w:name w:val="Body Text Indent"/>
    <w:basedOn w:val="a"/>
    <w:link w:val="a7"/>
    <w:rsid w:val="00B571EE"/>
    <w:pPr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571EE"/>
    <w:rPr>
      <w:rFonts w:ascii="Times New Roman" w:eastAsia="Calibri" w:hAnsi="Times New Roman" w:cs="Times New Roman"/>
      <w:sz w:val="28"/>
      <w:szCs w:val="24"/>
      <w:lang w:eastAsia="ar-SA"/>
    </w:rPr>
  </w:style>
  <w:style w:type="paragraph" w:customStyle="1" w:styleId="21">
    <w:name w:val="Основной текст с отступом 21"/>
    <w:basedOn w:val="a"/>
    <w:rsid w:val="00B571EE"/>
    <w:pPr>
      <w:ind w:left="708"/>
    </w:pPr>
    <w:rPr>
      <w:sz w:val="28"/>
    </w:rPr>
  </w:style>
  <w:style w:type="paragraph" w:customStyle="1" w:styleId="a8">
    <w:name w:val="МОН"/>
    <w:basedOn w:val="a"/>
    <w:rsid w:val="00B571EE"/>
    <w:pPr>
      <w:spacing w:line="360" w:lineRule="auto"/>
      <w:ind w:firstLine="709"/>
      <w:jc w:val="both"/>
    </w:pPr>
    <w:rPr>
      <w:sz w:val="28"/>
      <w:szCs w:val="28"/>
    </w:rPr>
  </w:style>
  <w:style w:type="paragraph" w:styleId="a9">
    <w:name w:val="List Paragraph"/>
    <w:basedOn w:val="a"/>
    <w:uiPriority w:val="34"/>
    <w:qFormat/>
    <w:rsid w:val="00B571EE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0140BC"/>
    <w:rPr>
      <w:color w:val="0000FF" w:themeColor="hyperlink"/>
      <w:u w:val="single"/>
    </w:rPr>
  </w:style>
  <w:style w:type="character" w:customStyle="1" w:styleId="st">
    <w:name w:val="st"/>
    <w:basedOn w:val="a0"/>
    <w:rsid w:val="00CB2A62"/>
  </w:style>
  <w:style w:type="character" w:styleId="ab">
    <w:name w:val="Emphasis"/>
    <w:basedOn w:val="a0"/>
    <w:uiPriority w:val="20"/>
    <w:qFormat/>
    <w:rsid w:val="00CB2A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4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k.com/gsy_chelny" TargetMode="External"/><Relationship Id="rId5" Type="http://schemas.openxmlformats.org/officeDocument/2006/relationships/hyperlink" Target="mailto:gsy_chelny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ДДТ № 15</Company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Музей Розы Хусаиновой</dc:creator>
  <cp:lastModifiedBy>ДДТ</cp:lastModifiedBy>
  <cp:revision>4</cp:revision>
  <dcterms:created xsi:type="dcterms:W3CDTF">2018-09-10T08:32:00Z</dcterms:created>
  <dcterms:modified xsi:type="dcterms:W3CDTF">2019-09-11T05:44:00Z</dcterms:modified>
</cp:coreProperties>
</file>